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9413" w14:textId="4753C182" w:rsidR="00E7799D" w:rsidRPr="009741BC" w:rsidRDefault="00DB3D02" w:rsidP="00F76E17">
      <w:pPr>
        <w:keepNext/>
        <w:pageBreakBefore/>
        <w:suppressAutoHyphens/>
        <w:ind w:left="0" w:firstLine="0"/>
        <w:jc w:val="right"/>
        <w:outlineLvl w:val="6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Załącznik nr</w:t>
      </w:r>
      <w:r w:rsidR="00BE4219"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</w:t>
      </w:r>
      <w:r w:rsidR="00DC50E9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3</w:t>
      </w:r>
      <w:r w:rsidR="00E7799D"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do </w:t>
      </w:r>
      <w:r w:rsidR="008B6F95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</w:t>
      </w:r>
      <w:r w:rsidR="00025AA3" w:rsidRPr="009741BC">
        <w:rPr>
          <w:rFonts w:ascii="Calibri Light" w:eastAsia="Times New Roman" w:hAnsi="Calibri Light" w:cs="Calibri Light"/>
          <w:bCs/>
          <w:i/>
          <w:iCs/>
          <w:kern w:val="1"/>
          <w:sz w:val="18"/>
          <w:szCs w:val="18"/>
          <w:lang w:eastAsia="ar-SA"/>
        </w:rPr>
        <w:t xml:space="preserve">apytania </w:t>
      </w:r>
      <w:r w:rsidR="008B6F95">
        <w:rPr>
          <w:rFonts w:ascii="Calibri Light" w:eastAsia="Times New Roman" w:hAnsi="Calibri Light" w:cs="Calibri Light"/>
          <w:bCs/>
          <w:i/>
          <w:iCs/>
          <w:kern w:val="1"/>
          <w:sz w:val="18"/>
          <w:szCs w:val="18"/>
          <w:lang w:eastAsia="ar-SA"/>
        </w:rPr>
        <w:t>O</w:t>
      </w:r>
      <w:r w:rsidR="00025AA3" w:rsidRPr="009741BC">
        <w:rPr>
          <w:rFonts w:ascii="Calibri Light" w:eastAsia="Times New Roman" w:hAnsi="Calibri Light" w:cs="Calibri Light"/>
          <w:bCs/>
          <w:i/>
          <w:iCs/>
          <w:kern w:val="1"/>
          <w:sz w:val="18"/>
          <w:szCs w:val="18"/>
          <w:lang w:eastAsia="ar-SA"/>
        </w:rPr>
        <w:t>fertowego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FF0C7E" w:rsidRPr="009741BC" w14:paraId="7EC17B68" w14:textId="77777777" w:rsidTr="00CF4988">
        <w:tc>
          <w:tcPr>
            <w:tcW w:w="4605" w:type="dxa"/>
          </w:tcPr>
          <w:p w14:paraId="4FD2916A" w14:textId="77777777" w:rsidR="00FF0C7E" w:rsidRPr="009741BC" w:rsidRDefault="00FF0C7E" w:rsidP="00F76E17">
            <w:pPr>
              <w:suppressAutoHyphens/>
              <w:spacing w:after="120"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FF0C7E" w:rsidRPr="009741BC" w:rsidRDefault="00FF0C7E" w:rsidP="00CF4988">
            <w:pPr>
              <w:suppressAutoHyphens/>
              <w:spacing w:line="480" w:lineRule="auto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14:paraId="3759312E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73C07598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</w:p>
          <w:p w14:paraId="396C37CA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373E79D1" w14:textId="6D2EE7A7" w:rsidR="004E2E46" w:rsidRPr="00F76E17" w:rsidRDefault="006330A7" w:rsidP="004E2E46">
      <w:pPr>
        <w:pStyle w:val="BodyText21"/>
        <w:ind w:left="5812" w:firstLine="0"/>
        <w:jc w:val="left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76E17">
        <w:rPr>
          <w:rFonts w:ascii="Calibri Light" w:hAnsi="Calibri Light" w:cs="Calibri Light"/>
          <w:b/>
          <w:iCs/>
        </w:rPr>
        <w:t xml:space="preserve">Gmina </w:t>
      </w:r>
      <w:r w:rsidR="00F76E17" w:rsidRPr="00F76E17">
        <w:rPr>
          <w:rFonts w:ascii="Calibri Light" w:hAnsi="Calibri Light" w:cs="Calibri Light"/>
          <w:b/>
          <w:iCs/>
        </w:rPr>
        <w:t>Rabka Zdrój</w:t>
      </w:r>
    </w:p>
    <w:p w14:paraId="4008C11C" w14:textId="36347EB4" w:rsidR="00821BC9" w:rsidRPr="009741BC" w:rsidRDefault="00F76E17" w:rsidP="004E2E46">
      <w:pPr>
        <w:pStyle w:val="BodyText21"/>
        <w:ind w:left="5812" w:firstLine="0"/>
        <w:jc w:val="left"/>
        <w:rPr>
          <w:rFonts w:ascii="Calibri Light" w:hAnsi="Calibri Light" w:cs="Calibri Light"/>
          <w:i/>
          <w:iCs/>
          <w:szCs w:val="24"/>
        </w:rPr>
      </w:pPr>
      <w:r w:rsidRPr="00F76E17">
        <w:rPr>
          <w:rFonts w:ascii="Calibri Light" w:hAnsi="Calibri Light" w:cs="Calibri Light"/>
          <w:bCs/>
        </w:rPr>
        <w:t xml:space="preserve">ul. </w:t>
      </w:r>
      <w:bookmarkStart w:id="0" w:name="_Hlk69467808"/>
      <w:r w:rsidRPr="00F76E17">
        <w:rPr>
          <w:rFonts w:ascii="Calibri Light" w:hAnsi="Calibri Light" w:cs="Calibri Light"/>
          <w:bCs/>
        </w:rPr>
        <w:t xml:space="preserve">Parkowa 2, 34-700 </w:t>
      </w:r>
      <w:bookmarkEnd w:id="0"/>
      <w:r w:rsidRPr="00F76E17">
        <w:rPr>
          <w:rFonts w:ascii="Calibri Light" w:hAnsi="Calibri Light" w:cs="Calibri Light"/>
          <w:bCs/>
        </w:rPr>
        <w:t>Rabka Zdrój</w:t>
      </w:r>
    </w:p>
    <w:p w14:paraId="7A0BD6E5" w14:textId="216B99B6" w:rsidR="009463C9" w:rsidRDefault="009463C9" w:rsidP="00AC6D99">
      <w:pPr>
        <w:pStyle w:val="BodyText21"/>
        <w:ind w:left="5812" w:firstLine="0"/>
        <w:rPr>
          <w:rFonts w:ascii="Calibri Light" w:hAnsi="Calibri Light" w:cs="Calibri Light"/>
          <w:i/>
          <w:sz w:val="22"/>
          <w:szCs w:val="22"/>
        </w:rPr>
      </w:pPr>
    </w:p>
    <w:p w14:paraId="7C664589" w14:textId="09C9E6AE" w:rsidR="00E7799D" w:rsidRPr="009741BC" w:rsidRDefault="00ED1A25" w:rsidP="00F76E17">
      <w:pPr>
        <w:suppressAutoHyphens/>
        <w:spacing w:before="240" w:after="240"/>
        <w:ind w:left="0" w:firstLine="0"/>
        <w:jc w:val="center"/>
        <w:rPr>
          <w:rFonts w:ascii="Calibri Light" w:eastAsia="Times New Roman" w:hAnsi="Calibri Light" w:cs="Calibri Light"/>
          <w:b/>
          <w:smallCaps/>
          <w:kern w:val="28"/>
          <w:sz w:val="28"/>
          <w:szCs w:val="28"/>
          <w:lang w:eastAsia="ar-SA"/>
        </w:rPr>
      </w:pPr>
      <w:r w:rsidRPr="009741BC">
        <w:rPr>
          <w:rFonts w:ascii="Calibri Light" w:eastAsia="Times New Roman" w:hAnsi="Calibri Light" w:cs="Calibri Light"/>
          <w:b/>
          <w:smallCaps/>
          <w:kern w:val="28"/>
          <w:sz w:val="28"/>
          <w:szCs w:val="28"/>
          <w:lang w:eastAsia="ar-SA"/>
        </w:rPr>
        <w:t>Formularz ofertowy</w:t>
      </w:r>
    </w:p>
    <w:p w14:paraId="166E33D0" w14:textId="0BB1F2D6" w:rsidR="00E7799D" w:rsidRPr="00AC4A95" w:rsidRDefault="004E0F2E" w:rsidP="005E5821">
      <w:pPr>
        <w:suppressAutoHyphens/>
        <w:spacing w:before="120" w:after="120"/>
        <w:ind w:left="0" w:firstLine="0"/>
        <w:jc w:val="both"/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Nawiązując do </w:t>
      </w:r>
      <w:r w:rsidR="00BE4219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postępowania o udzielenie zamówienia publicznego w trybie </w:t>
      </w:r>
      <w:r w:rsidR="00821BC9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zapytania ofertowego </w:t>
      </w:r>
      <w:r w:rsidR="004B522A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pn.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„</w:t>
      </w:r>
      <w:r w:rsidR="00880AB4" w:rsidRPr="00AC4A95">
        <w:rPr>
          <w:rFonts w:ascii="Calibri Light" w:hAnsi="Calibri Light" w:cs="Calibri Light"/>
          <w:b/>
          <w:sz w:val="22"/>
        </w:rPr>
        <w:t>Przeprowadzenie audytu bezpieczeństwa</w:t>
      </w:r>
      <w:r w:rsidR="00880AB4" w:rsidRPr="00AC4A95">
        <w:rPr>
          <w:rFonts w:ascii="Calibri Light" w:hAnsi="Calibri Light" w:cs="Calibri Light"/>
          <w:bCs/>
          <w:sz w:val="22"/>
        </w:rPr>
        <w:t xml:space="preserve"> </w:t>
      </w:r>
      <w:r w:rsidR="00880AB4" w:rsidRPr="00AC4A95">
        <w:rPr>
          <w:rFonts w:ascii="Calibri Light" w:hAnsi="Calibri Light" w:cs="Calibri Light"/>
          <w:b/>
          <w:sz w:val="22"/>
        </w:rPr>
        <w:t>i testów penetracyjnych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”</w:t>
      </w:r>
      <w:r w:rsidR="000E65B9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-</w:t>
      </w:r>
      <w:r w:rsidR="005E5821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</w:t>
      </w:r>
      <w:r w:rsidR="00D80448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nr </w:t>
      </w:r>
      <w:r w:rsidR="00AA0299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referencyjny</w:t>
      </w:r>
      <w:r w:rsidR="00AA0299" w:rsidRPr="00AA0299">
        <w:rPr>
          <w:rFonts w:ascii="Calibri-Light" w:hAnsi="Calibri-Light" w:cs="Calibri-Light"/>
          <w:szCs w:val="20"/>
          <w:lang w:eastAsia="pl-PL"/>
        </w:rPr>
        <w:t xml:space="preserve"> </w:t>
      </w:r>
      <w:r w:rsidR="00AA0299" w:rsidRPr="00AA0299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IRG.272.2.2026</w:t>
      </w:r>
      <w:r w:rsidR="000E65B9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, </w:t>
      </w:r>
      <w:r w:rsidR="00544F0F" w:rsidRPr="00AC4A95">
        <w:rPr>
          <w:rFonts w:ascii="Calibri Light" w:eastAsia="Times New Roman" w:hAnsi="Calibri Light" w:cs="Calibri Light"/>
          <w:bCs/>
          <w:iCs/>
          <w:kern w:val="1"/>
          <w:sz w:val="22"/>
          <w:lang w:eastAsia="ar-SA"/>
        </w:rPr>
        <w:t xml:space="preserve">realizowanego w ramach projektu </w:t>
      </w:r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”</w:t>
      </w:r>
      <w:proofErr w:type="spellStart"/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Cyberbezpieczny</w:t>
      </w:r>
      <w:proofErr w:type="spellEnd"/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Samorząd</w:t>
      </w:r>
      <w:r w:rsidR="00F76E17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</w:t>
      </w:r>
      <w:r w:rsidR="00F76E17" w:rsidRPr="00F76E17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Gmina Rabka Zdrój</w:t>
      </w:r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” </w:t>
      </w:r>
      <w:bookmarkStart w:id="1" w:name="_Hlk160187424"/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finansowan</w:t>
      </w:r>
      <w:r w:rsidR="007B17FB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ego</w:t>
      </w:r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ze środków Funduszy Europejskich na Rozwój Cyfrowy (FERC) 2021-2027 Priorytet II „Zaawansowane usługi cyfrowe” Działanie 2.2 „Wzmocnienie krajowego systemu </w:t>
      </w:r>
      <w:proofErr w:type="spellStart"/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cyberbezpieczeństwa</w:t>
      </w:r>
      <w:proofErr w:type="spellEnd"/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”</w:t>
      </w:r>
      <w:bookmarkEnd w:id="1"/>
      <w:r w:rsidR="00544F0F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, </w:t>
      </w:r>
      <w:r w:rsidR="00915151"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o</w:t>
      </w:r>
      <w:r w:rsidRPr="00AC4A95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ferujemy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wykonanie zamówienia na</w:t>
      </w:r>
      <w:r w:rsidR="00DC7549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następujących</w:t>
      </w:r>
      <w:r w:rsidR="005773E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warunkach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1CC676F9" w14:textId="5F817426" w:rsidR="00A10D04" w:rsidRPr="00AC4A95" w:rsidRDefault="00A10D04" w:rsidP="00944B4D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Cena</w:t>
      </w:r>
      <w:r w:rsidRPr="00AC4A95">
        <w:rPr>
          <w:rFonts w:ascii="Calibri Light" w:eastAsia="Times New Roman" w:hAnsi="Calibri Light" w:cs="Calibri Light"/>
          <w:b/>
          <w:kern w:val="1"/>
          <w:sz w:val="22"/>
          <w:lang w:eastAsia="ar-SA"/>
        </w:rPr>
        <w:t xml:space="preserve"> </w:t>
      </w:r>
      <w:r w:rsidR="005207B6" w:rsidRPr="00AC4A95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oferty z złotych polskich</w:t>
      </w:r>
    </w:p>
    <w:p w14:paraId="04CF0215" w14:textId="22C415C3" w:rsidR="00E7799D" w:rsidRPr="00AC4A95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Oferujemy wykonanie przedmiotu zamówienia </w:t>
      </w:r>
      <w:r w:rsidR="00944B4D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zgodnie z Opisem Przedmiotu Zamówienia stanowiącym integralną część oferty za:</w:t>
      </w:r>
    </w:p>
    <w:p w14:paraId="29D788DB" w14:textId="1D34243E" w:rsidR="00DA5C4D" w:rsidRPr="00AC4A95" w:rsidRDefault="00DA5C4D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bookmarkStart w:id="2" w:name="_Hlk74835623"/>
      <w:bookmarkStart w:id="3" w:name="_Hlk74835638"/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cena netto oferty: 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3792FE92" w14:textId="22E30BFB" w:rsidR="00DA5C4D" w:rsidRPr="00AC4A95" w:rsidRDefault="00DA5C4D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podatek VAT: 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0FA1C2CC" w14:textId="5CC7E424" w:rsidR="00AC6D99" w:rsidRPr="00AC4A95" w:rsidRDefault="00AC6D99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cena brutto oferty:</w:t>
      </w:r>
      <w:r w:rsidRPr="00AC4A9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ab/>
        <w:t>.................................................................. zł</w:t>
      </w:r>
    </w:p>
    <w:p w14:paraId="4BBAB326" w14:textId="4FEA3FF6" w:rsidR="00AC6D99" w:rsidRPr="00AC4A95" w:rsidRDefault="00AC6D99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słownie: </w:t>
      </w:r>
      <w:r w:rsidRPr="00AC4A9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ab/>
        <w:t>......................................................................</w:t>
      </w:r>
    </w:p>
    <w:bookmarkEnd w:id="2"/>
    <w:bookmarkEnd w:id="3"/>
    <w:p w14:paraId="33FC9435" w14:textId="77777777" w:rsidR="00C74DEA" w:rsidRPr="006B1F21" w:rsidRDefault="00C74DEA" w:rsidP="00C74DE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Formularz cenowy</w:t>
      </w:r>
    </w:p>
    <w:tbl>
      <w:tblPr>
        <w:tblStyle w:val="Tabela-Siatka"/>
        <w:tblW w:w="9277" w:type="dxa"/>
        <w:tblInd w:w="3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033"/>
        <w:gridCol w:w="1134"/>
        <w:gridCol w:w="708"/>
        <w:gridCol w:w="1134"/>
        <w:gridCol w:w="1134"/>
        <w:gridCol w:w="1134"/>
      </w:tblGrid>
      <w:tr w:rsidR="00C74DEA" w:rsidRPr="006B1F21" w14:paraId="4A11630D" w14:textId="77777777" w:rsidTr="00064D36">
        <w:tc>
          <w:tcPr>
            <w:tcW w:w="4033" w:type="dxa"/>
            <w:shd w:val="clear" w:color="auto" w:fill="808080" w:themeFill="background1" w:themeFillShade="80"/>
            <w:vAlign w:val="center"/>
          </w:tcPr>
          <w:p w14:paraId="7BCE74F1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A692A87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Cena netto [zł]</w:t>
            </w:r>
          </w:p>
        </w:tc>
        <w:tc>
          <w:tcPr>
            <w:tcW w:w="708" w:type="dxa"/>
            <w:shd w:val="clear" w:color="auto" w:fill="808080" w:themeFill="background1" w:themeFillShade="80"/>
            <w:vAlign w:val="center"/>
          </w:tcPr>
          <w:p w14:paraId="6F9142F3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Ilość [szt.]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2C2502D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Wartość netto [zł]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638A9767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Podatek VAT [zł]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56DF2814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proofErr w:type="gramStart"/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Wartość  brutto</w:t>
            </w:r>
            <w:proofErr w:type="gramEnd"/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 xml:space="preserve"> [zł]</w:t>
            </w:r>
          </w:p>
        </w:tc>
      </w:tr>
      <w:tr w:rsidR="00C74DEA" w:rsidRPr="006B1F21" w14:paraId="3F4DF3CA" w14:textId="77777777" w:rsidTr="00064D36">
        <w:trPr>
          <w:trHeight w:val="300"/>
        </w:trPr>
        <w:tc>
          <w:tcPr>
            <w:tcW w:w="4033" w:type="dxa"/>
          </w:tcPr>
          <w:p w14:paraId="1811D71F" w14:textId="77777777" w:rsidR="00C74DEA" w:rsidRPr="00DF5190" w:rsidRDefault="00C74DEA" w:rsidP="00064D36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000000" w:themeColor="text1"/>
                <w:spacing w:val="-6"/>
                <w:lang w:bidi="en-US"/>
              </w:rPr>
            </w:pPr>
            <w:r>
              <w:rPr>
                <w:rFonts w:ascii="Calibri Light" w:hAnsi="Calibri Light" w:cs="Calibri Light"/>
              </w:rPr>
              <w:t>A</w:t>
            </w:r>
            <w:r w:rsidRPr="00DF5190">
              <w:rPr>
                <w:rFonts w:ascii="Calibri Light" w:hAnsi="Calibri Light" w:cs="Calibri Light"/>
              </w:rPr>
              <w:t>udyt bezpieczeństwa</w:t>
            </w:r>
          </w:p>
        </w:tc>
        <w:tc>
          <w:tcPr>
            <w:tcW w:w="1134" w:type="dxa"/>
            <w:vAlign w:val="center"/>
          </w:tcPr>
          <w:p w14:paraId="7F767B3A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7F625E65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7BCC527B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8853A62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5A1DABA0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74DEA" w:rsidRPr="006B1F21" w14:paraId="4F115CC9" w14:textId="77777777" w:rsidTr="00064D36">
        <w:trPr>
          <w:trHeight w:val="84"/>
        </w:trPr>
        <w:tc>
          <w:tcPr>
            <w:tcW w:w="4033" w:type="dxa"/>
          </w:tcPr>
          <w:p w14:paraId="2C8E5DFB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bCs/>
                <w:iCs/>
                <w:spacing w:val="-6"/>
              </w:rPr>
            </w:pPr>
            <w:r>
              <w:rPr>
                <w:rFonts w:ascii="Calibri Light" w:hAnsi="Calibri Light" w:cs="Calibri Light"/>
                <w:iCs/>
              </w:rPr>
              <w:t>Testy penetracyjne</w:t>
            </w:r>
          </w:p>
        </w:tc>
        <w:tc>
          <w:tcPr>
            <w:tcW w:w="1134" w:type="dxa"/>
            <w:vAlign w:val="center"/>
          </w:tcPr>
          <w:p w14:paraId="6CB8389A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726064A7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77024C7B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E3D0797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658FDE6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74DEA" w:rsidRPr="006B1F21" w14:paraId="6972D54D" w14:textId="77777777" w:rsidTr="00064D36">
        <w:trPr>
          <w:trHeight w:val="430"/>
        </w:trPr>
        <w:tc>
          <w:tcPr>
            <w:tcW w:w="5875" w:type="dxa"/>
            <w:gridSpan w:val="3"/>
            <w:vAlign w:val="center"/>
          </w:tcPr>
          <w:p w14:paraId="68216B27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color w:val="000000" w:themeColor="text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color w:val="000000" w:themeColor="text1"/>
                <w:lang w:bidi="en-US"/>
              </w:rPr>
              <w:t>SUMA</w:t>
            </w:r>
          </w:p>
        </w:tc>
        <w:tc>
          <w:tcPr>
            <w:tcW w:w="1134" w:type="dxa"/>
            <w:vAlign w:val="center"/>
          </w:tcPr>
          <w:p w14:paraId="651892BA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AC1E86C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BFE64ED" w14:textId="77777777" w:rsidR="00C74DEA" w:rsidRPr="006B1F21" w:rsidRDefault="00C74DEA" w:rsidP="00064D36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</w:tbl>
    <w:p w14:paraId="2DF279D7" w14:textId="77777777" w:rsidR="00C74DEA" w:rsidRPr="00C74DEA" w:rsidRDefault="00C74DEA" w:rsidP="00C74DEA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</w:p>
    <w:p w14:paraId="77C59195" w14:textId="6292F74A" w:rsidR="005E7B37" w:rsidRPr="00AC4A95" w:rsidRDefault="005E7B37" w:rsidP="00AC4A95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284" w:hanging="284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Termin wykonania zamówienia</w:t>
      </w:r>
      <w:r w:rsidR="00C64A12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:</w:t>
      </w:r>
      <w:r w:rsidR="009A57DF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– </w:t>
      </w:r>
      <w:r w:rsidR="009A57DF" w:rsidRPr="006330A7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do</w:t>
      </w:r>
      <w:r w:rsidR="004E2E46" w:rsidRPr="006330A7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 </w:t>
      </w:r>
      <w:r w:rsidR="00AF78AA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4</w:t>
      </w:r>
      <w:r w:rsidR="006330A7" w:rsidRPr="006330A7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0</w:t>
      </w:r>
      <w:r w:rsidRPr="006330A7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 dni </w:t>
      </w: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od daty zawarcia umowy</w:t>
      </w:r>
      <w:r w:rsidR="00D46525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2A1AA550" w14:textId="62BE67DE" w:rsidR="009463C9" w:rsidRPr="00AC4A95" w:rsidRDefault="009463C9" w:rsidP="008F054E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Warunki płatności</w:t>
      </w:r>
    </w:p>
    <w:p w14:paraId="1786266D" w14:textId="4949DD40" w:rsidR="00064256" w:rsidRPr="005467F1" w:rsidRDefault="00064256" w:rsidP="005467F1">
      <w:pPr>
        <w:pStyle w:val="Akapitzlist"/>
        <w:numPr>
          <w:ilvl w:val="1"/>
          <w:numId w:val="4"/>
        </w:numPr>
        <w:spacing w:before="120" w:after="120"/>
        <w:jc w:val="both"/>
        <w:rPr>
          <w:rFonts w:ascii="Calibri Light" w:hAnsi="Calibri Light" w:cs="Calibri Light"/>
          <w:sz w:val="22"/>
        </w:rPr>
      </w:pPr>
      <w:r w:rsidRPr="005467F1">
        <w:rPr>
          <w:rFonts w:ascii="Calibri Light" w:hAnsi="Calibri Light" w:cs="Calibri Light"/>
          <w:sz w:val="22"/>
        </w:rPr>
        <w:t xml:space="preserve">Zapłata należności nastąpi przelewem w terminie </w:t>
      </w:r>
      <w:r w:rsidR="00735D7D">
        <w:rPr>
          <w:rFonts w:ascii="Calibri Light" w:hAnsi="Calibri Light" w:cs="Calibri Light"/>
          <w:sz w:val="22"/>
        </w:rPr>
        <w:t xml:space="preserve">do </w:t>
      </w:r>
      <w:r w:rsidR="003D10AF" w:rsidRPr="005467F1">
        <w:rPr>
          <w:rFonts w:ascii="Calibri Light" w:hAnsi="Calibri Light" w:cs="Calibri Light"/>
          <w:sz w:val="22"/>
        </w:rPr>
        <w:t>30</w:t>
      </w:r>
      <w:r w:rsidRPr="005467F1">
        <w:rPr>
          <w:rFonts w:ascii="Calibri Light" w:hAnsi="Calibri Light" w:cs="Calibri Light"/>
          <w:sz w:val="22"/>
        </w:rPr>
        <w:t xml:space="preserve"> dni licząc od daty doręczenia Zamawiającemu prawidłowo wystawionej przez Wykonawcę faktury, na rachunek bankowy Wykonawcy znajdujący się na „białej liście” </w:t>
      </w:r>
    </w:p>
    <w:p w14:paraId="697EAFD1" w14:textId="1FDC042C" w:rsidR="00064256" w:rsidRPr="00AC4A95" w:rsidRDefault="00064256" w:rsidP="005467F1">
      <w:pPr>
        <w:spacing w:before="120" w:after="120"/>
        <w:ind w:left="792" w:firstLine="0"/>
        <w:jc w:val="both"/>
        <w:rPr>
          <w:rFonts w:ascii="Calibri Light" w:hAnsi="Calibri Light" w:cs="Calibri Light"/>
          <w:sz w:val="22"/>
        </w:rPr>
      </w:pPr>
      <w:r w:rsidRPr="00AC4A95">
        <w:rPr>
          <w:rFonts w:ascii="Calibri Light" w:hAnsi="Calibri Light" w:cs="Calibri Light"/>
          <w:sz w:val="22"/>
        </w:rPr>
        <w:t>Nazwa Banku: .....................................</w:t>
      </w:r>
      <w:r w:rsidR="00F76E17">
        <w:rPr>
          <w:rFonts w:ascii="Calibri Light" w:hAnsi="Calibri Light" w:cs="Calibri Light"/>
          <w:sz w:val="22"/>
        </w:rPr>
        <w:t xml:space="preserve">, </w:t>
      </w:r>
      <w:r w:rsidRPr="00AC4A95">
        <w:rPr>
          <w:rFonts w:ascii="Calibri Light" w:hAnsi="Calibri Light" w:cs="Calibri Light"/>
          <w:sz w:val="22"/>
        </w:rPr>
        <w:t>Numer rachunku: .........................................................</w:t>
      </w:r>
    </w:p>
    <w:p w14:paraId="2246092E" w14:textId="366D827D" w:rsidR="008B6F95" w:rsidRPr="005467F1" w:rsidRDefault="009463C9" w:rsidP="005467F1">
      <w:pPr>
        <w:pStyle w:val="Akapitzlist"/>
        <w:numPr>
          <w:ilvl w:val="1"/>
          <w:numId w:val="4"/>
        </w:numPr>
        <w:spacing w:before="120" w:after="120"/>
        <w:jc w:val="both"/>
        <w:rPr>
          <w:rFonts w:ascii="Calibri Light" w:hAnsi="Calibri Light" w:cs="Calibri Light"/>
          <w:sz w:val="22"/>
        </w:rPr>
      </w:pPr>
      <w:r w:rsidRPr="005467F1">
        <w:rPr>
          <w:rFonts w:ascii="Calibri Light" w:hAnsi="Calibri Light" w:cs="Calibri Light"/>
          <w:sz w:val="22"/>
        </w:rPr>
        <w:t xml:space="preserve">Za dzień spełnienia świadczenia pieniężnego uważać się będzie dzień obciążenia rachunku w banku Zamawiającego. Wykonawca zamieści na fakturze numer niniejszej Umowy. </w:t>
      </w:r>
    </w:p>
    <w:p w14:paraId="35991765" w14:textId="77777777" w:rsidR="005467F1" w:rsidRDefault="005467F1">
      <w:pPr>
        <w:ind w:left="0" w:firstLine="0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br w:type="page"/>
      </w:r>
    </w:p>
    <w:p w14:paraId="1EEE4C7A" w14:textId="178DCA5D" w:rsidR="00982626" w:rsidRPr="00AC4A95" w:rsidRDefault="00AD1DA6" w:rsidP="00C115ED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lastRenderedPageBreak/>
        <w:t>Niniejszym oświadczam, że:</w:t>
      </w:r>
      <w:r w:rsidRPr="00AC4A95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ab/>
      </w:r>
    </w:p>
    <w:p w14:paraId="5ACAFC1B" w14:textId="2A5B2BBE" w:rsidR="002D773E" w:rsidRPr="00AC4A95" w:rsidRDefault="002D773E" w:rsidP="00F76E17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1" w:hanging="56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  <w:sectPr w:rsidR="002D773E" w:rsidRPr="00AC4A95" w:rsidSect="00F76E17">
          <w:headerReference w:type="default" r:id="rId7"/>
          <w:footerReference w:type="default" r:id="rId8"/>
          <w:endnotePr>
            <w:numFmt w:val="decimal"/>
          </w:endnotePr>
          <w:type w:val="continuous"/>
          <w:pgSz w:w="11906" w:h="16838" w:code="9"/>
          <w:pgMar w:top="1134" w:right="1134" w:bottom="1474" w:left="1134" w:header="397" w:footer="397" w:gutter="0"/>
          <w:cols w:space="708"/>
          <w:docGrid w:linePitch="360"/>
        </w:sect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firma, którą reprezentuję jest mikroprzedsiębiorstwem /małym przedsiębiorstwem / średnim przedsiębiorstwem</w:t>
      </w:r>
      <w:r w:rsidRPr="00AC4A95">
        <w:rPr>
          <w:rStyle w:val="Odwoanieprzypisukocowego"/>
          <w:rFonts w:ascii="Calibri Light" w:eastAsia="Times New Roman" w:hAnsi="Calibri Light" w:cs="Calibri Light"/>
          <w:kern w:val="1"/>
          <w:sz w:val="22"/>
          <w:lang w:eastAsia="ar-SA"/>
        </w:rPr>
        <w:endnoteReference w:id="1"/>
      </w:r>
      <w:r w:rsidR="00F76E17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6B33C902" w14:textId="46C91DC3" w:rsidR="00AD1DA6" w:rsidRPr="00AC4A95" w:rsidRDefault="002D773E" w:rsidP="00F76E17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AD1DA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apoznałem się z </w:t>
      </w:r>
      <w:r w:rsidR="006734D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warunkami </w:t>
      </w:r>
      <w:r w:rsidR="006734D0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Zapytania</w:t>
      </w:r>
      <w:r w:rsidR="0061210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6734D0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Ofertowe</w:t>
      </w:r>
      <w:r w:rsidR="006734D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go </w:t>
      </w:r>
      <w:r w:rsidR="006734D0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oraz</w:t>
      </w:r>
      <w:r w:rsidR="00F76E17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jego załącznikami </w:t>
      </w:r>
      <w:r w:rsidR="00AD1DA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 w:rsidR="00D87C88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AD1DA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przyjmuję je bez zastrzeżeń</w:t>
      </w:r>
      <w:r w:rsidR="00F76E17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3CB33947" w14:textId="1D28F8BC" w:rsidR="00AD1DA6" w:rsidRPr="00AC4A95" w:rsidRDefault="002D773E" w:rsidP="00F76E17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AD1DA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rzedmiot oferty jest zgodny z przedmiotem zamówienia</w:t>
      </w:r>
      <w:r w:rsidR="00F76E17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  <w:r w:rsidR="00AD1DA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</w:p>
    <w:p w14:paraId="447936BC" w14:textId="3620FB73" w:rsidR="002D773E" w:rsidRPr="00AC4A95" w:rsidRDefault="002D773E" w:rsidP="00F76E17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5773E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awarty w </w:t>
      </w:r>
      <w:r w:rsidR="00821BC9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Zapytaniu ofertowym</w:t>
      </w:r>
      <w:r w:rsidR="005773E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wzór umowy został przez nas zaakceptowany i</w:t>
      </w:r>
      <w:r w:rsidR="00821BC9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zobowiązujemy się w</w:t>
      </w:r>
      <w:r w:rsidR="00661ACD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F76E17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7C993E80" w14:textId="6BEF4623" w:rsidR="00064256" w:rsidRPr="00AC4A95" w:rsidRDefault="00064256" w:rsidP="00F76E17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wybór oferty nie będzie prowadzić do powstania u Zamawiającego obowiązku podatkowego zgodnie z przepisami o podatku od towarów i usług / wybór oferty będzie prowadzić do powstania u Zamawiającego obowiązku podatkowego zgodnie z przepisami o podatku od towarów i usług i 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 </w:t>
      </w:r>
    </w:p>
    <w:p w14:paraId="1DFFBF6B" w14:textId="77777777" w:rsidR="00064256" w:rsidRPr="00AC4A95" w:rsidRDefault="00064256" w:rsidP="0006425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1207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……………………………………………………………………………………………………..….. </w:t>
      </w:r>
    </w:p>
    <w:p w14:paraId="42F643F1" w14:textId="775F3CB7" w:rsidR="00064256" w:rsidRPr="00AC4A95" w:rsidRDefault="00064256" w:rsidP="0006425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  <w:t>* niepotrzebne skreślić</w:t>
      </w:r>
    </w:p>
    <w:p w14:paraId="6A3BF862" w14:textId="213E15C9" w:rsidR="00982626" w:rsidRPr="00AC4A95" w:rsidRDefault="009463C9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98262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rzedmiot zamówienia wykonamy siłami własnymi</w:t>
      </w:r>
      <w:r w:rsidR="00EF35C0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/</w:t>
      </w:r>
      <w:r w:rsidR="00EF35C0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AC4A95">
        <w:rPr>
          <w:rFonts w:ascii="Calibri Light" w:eastAsia="Times New Roman" w:hAnsi="Calibri Light" w:cs="Calibri Light"/>
          <w:kern w:val="1"/>
          <w:sz w:val="22"/>
          <w:lang w:eastAsia="ar-SA"/>
        </w:rPr>
        <w:t>przy udziale podwykonawców*, którym zamierzamy powierzyć wykonanie następujących części zamówienia i podajemy firmy/nazwy podwykonawców:</w:t>
      </w: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840"/>
        <w:gridCol w:w="3231"/>
      </w:tblGrid>
      <w:tr w:rsidR="00982626" w:rsidRPr="009741BC" w14:paraId="0423DC7C" w14:textId="77777777" w:rsidTr="00143CA4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C6A8E5C" w14:textId="77777777" w:rsidR="00982626" w:rsidRPr="009741BC" w:rsidRDefault="00982626" w:rsidP="00143CA4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9741BC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EE41D2B" w14:textId="77777777" w:rsidR="00982626" w:rsidRPr="009741BC" w:rsidRDefault="00982626" w:rsidP="00143CA4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9741BC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03FA182" w14:textId="77777777" w:rsidR="00982626" w:rsidRPr="009741BC" w:rsidRDefault="00982626" w:rsidP="00143CA4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9741BC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 (firma) podwykonawcy</w:t>
            </w:r>
          </w:p>
        </w:tc>
      </w:tr>
      <w:tr w:rsidR="00982626" w:rsidRPr="009741BC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E35DE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F58805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2A1E" w14:textId="77777777" w:rsidR="00982626" w:rsidRPr="009741BC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  <w:tr w:rsidR="00982626" w:rsidRPr="009741BC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1E9B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F601B45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2DC51" w14:textId="77777777" w:rsidR="00982626" w:rsidRPr="009741BC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</w:tbl>
    <w:p w14:paraId="322C06B7" w14:textId="1A81D5A7" w:rsidR="00D87C88" w:rsidRPr="009741BC" w:rsidRDefault="00EF35C0" w:rsidP="00EF35C0">
      <w:pPr>
        <w:ind w:left="850" w:firstLine="0"/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9741BC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niepotrzebne skreślić</w:t>
      </w:r>
    </w:p>
    <w:p w14:paraId="7DD42DD6" w14:textId="0508803B" w:rsidR="005E5821" w:rsidRPr="009741BC" w:rsidRDefault="005E5821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Wypełniłem obowiązki informacyjne przewidziane w art. 13 lub art. 14 RODO) wobec osób fizycznych, od których dane osobowe bezpośrednio lub pośrednio pozyskałem w celu ubiegania się o udzielenie zamówienia publicznego w niniejszym postępowaniu*.</w:t>
      </w:r>
    </w:p>
    <w:p w14:paraId="63E81257" w14:textId="43012797" w:rsidR="005E5821" w:rsidRPr="009741BC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9741BC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 xml:space="preserve">W </w:t>
      </w:r>
      <w:proofErr w:type="gramStart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przypadku</w:t>
      </w:r>
      <w:proofErr w:type="gramEnd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z punktu 9 wykonawca nie </w:t>
      </w:r>
      <w:proofErr w:type="gramStart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składa  i</w:t>
      </w:r>
      <w:proofErr w:type="gramEnd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 xml:space="preserve"> go wykreśla.</w:t>
      </w:r>
    </w:p>
    <w:p w14:paraId="6843C4DB" w14:textId="77777777" w:rsidR="005467F1" w:rsidRPr="00976E93" w:rsidRDefault="005467F1" w:rsidP="005467F1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zapozna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łem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się z dokumentami zamówienia, w tym dołączoną klauzulą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informacyjną FERC 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akceptu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ję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ich treść.</w:t>
      </w:r>
    </w:p>
    <w:p w14:paraId="0659490A" w14:textId="77777777" w:rsidR="007E4BED" w:rsidRPr="009741BC" w:rsidRDefault="007E4BED" w:rsidP="00B61F3D">
      <w:pPr>
        <w:ind w:left="0" w:firstLine="0"/>
        <w:rPr>
          <w:rFonts w:ascii="Calibri Light" w:eastAsia="Times New Roman" w:hAnsi="Calibri Light" w:cs="Calibri Light"/>
          <w:b/>
          <w:kern w:val="1"/>
          <w:sz w:val="22"/>
          <w:lang w:eastAsia="ar-SA"/>
        </w:rPr>
      </w:pPr>
    </w:p>
    <w:p w14:paraId="1910C0DF" w14:textId="77777777" w:rsidR="005773E6" w:rsidRPr="009741BC" w:rsidRDefault="005773E6" w:rsidP="005773E6">
      <w:pPr>
        <w:suppressAutoHyphens/>
        <w:ind w:left="0" w:firstLine="0"/>
        <w:jc w:val="both"/>
        <w:rPr>
          <w:rFonts w:ascii="Calibri Light" w:eastAsia="Times New Roman" w:hAnsi="Calibri Light" w:cs="Calibri Light"/>
          <w:i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>......................................, dnia ....................</w:t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</w:p>
    <w:p w14:paraId="32C3F976" w14:textId="70C7CDBE" w:rsidR="00F97E21" w:rsidRPr="009741BC" w:rsidRDefault="00AF03ED" w:rsidP="00F97E21">
      <w:pPr>
        <w:suppressAutoHyphens/>
        <w:ind w:left="6095" w:firstLine="0"/>
        <w:rPr>
          <w:rFonts w:ascii="Calibri Light" w:eastAsia="Times New Roman" w:hAnsi="Calibri Light" w:cs="Calibri Light"/>
          <w:i/>
          <w:kern w:val="1"/>
          <w:szCs w:val="20"/>
          <w:lang w:eastAsia="ar-SA"/>
        </w:rPr>
      </w:pPr>
      <w:r w:rsidRPr="009741BC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 xml:space="preserve">       </w:t>
      </w:r>
      <w:bookmarkStart w:id="4" w:name="_Hlk176977054"/>
      <w:r w:rsidR="00F97E21" w:rsidRPr="009741BC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50286EA8" w14:textId="347ADBFA" w:rsidR="00F97E21" w:rsidRPr="009741BC" w:rsidRDefault="00F97E21" w:rsidP="00F97E21">
      <w:pPr>
        <w:suppressAutoHyphens/>
        <w:ind w:left="6096" w:firstLine="0"/>
        <w:jc w:val="center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Podpis </w:t>
      </w:r>
      <w:r w:rsidR="00880AB4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osoby </w:t>
      </w:r>
      <w:r w:rsidRPr="009741BC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 w:rsidR="00D43FFB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do reprezentowania Wykonawcy</w:t>
      </w:r>
      <w:bookmarkEnd w:id="4"/>
    </w:p>
    <w:sectPr w:rsidR="00F97E21" w:rsidRPr="009741BC" w:rsidSect="004A308D">
      <w:type w:val="continuous"/>
      <w:pgSz w:w="11906" w:h="16838" w:code="9"/>
      <w:pgMar w:top="1134" w:right="1134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4325B" w14:textId="77777777" w:rsidR="00A21794" w:rsidRDefault="00A21794" w:rsidP="00655BC3">
      <w:r>
        <w:separator/>
      </w:r>
    </w:p>
  </w:endnote>
  <w:endnote w:type="continuationSeparator" w:id="0">
    <w:p w14:paraId="55F3804C" w14:textId="77777777" w:rsidR="00A21794" w:rsidRDefault="00A21794" w:rsidP="00655BC3">
      <w:r>
        <w:continuationSeparator/>
      </w:r>
    </w:p>
  </w:endnote>
  <w:endnote w:id="1">
    <w:p w14:paraId="38367A6A" w14:textId="77777777" w:rsidR="002D773E" w:rsidRPr="007E46D3" w:rsidRDefault="002D773E" w:rsidP="002D773E">
      <w:pPr>
        <w:pStyle w:val="Tekstprzypisukocowego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7E46D3">
        <w:rPr>
          <w:rStyle w:val="Odwoanieprzypisukocowego"/>
          <w:rFonts w:ascii="Calibri Light" w:hAnsi="Calibri Light" w:cs="Calibri Light"/>
          <w:sz w:val="16"/>
          <w:szCs w:val="16"/>
        </w:rPr>
        <w:endnoteRef/>
      </w:r>
      <w:r w:rsidRPr="007E46D3">
        <w:rPr>
          <w:rFonts w:ascii="Calibri Light" w:hAnsi="Calibri Light" w:cs="Calibri Light"/>
          <w:sz w:val="16"/>
          <w:szCs w:val="16"/>
        </w:rPr>
        <w:t xml:space="preserve"> </w:t>
      </w:r>
      <w:r w:rsidRPr="007E46D3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niepotrzebne skreślić</w:t>
      </w:r>
    </w:p>
    <w:p w14:paraId="1D030FD9" w14:textId="77777777" w:rsidR="002D773E" w:rsidRPr="007E46D3" w:rsidRDefault="002D773E" w:rsidP="002D773E">
      <w:pPr>
        <w:ind w:left="567" w:firstLine="0"/>
        <w:jc w:val="both"/>
        <w:rPr>
          <w:rFonts w:ascii="Calibri Light" w:hAnsi="Calibri Light" w:cs="Calibri Light"/>
          <w:sz w:val="16"/>
          <w:szCs w:val="16"/>
        </w:rPr>
      </w:pPr>
      <w:r w:rsidRPr="007E46D3">
        <w:rPr>
          <w:rStyle w:val="DeltaViewInsertion"/>
          <w:rFonts w:ascii="Calibri Light" w:hAnsi="Calibri Light" w:cs="Calibri Light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1983BB6C" w14:textId="77777777" w:rsidR="002D773E" w:rsidRPr="007E46D3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6"/>
          <w:szCs w:val="16"/>
        </w:rPr>
      </w:pPr>
      <w:r w:rsidRPr="007E46D3">
        <w:rPr>
          <w:rFonts w:ascii="Calibri Light" w:hAnsi="Calibri Light" w:cs="Calibri Light"/>
          <w:b/>
          <w:i/>
          <w:sz w:val="16"/>
          <w:szCs w:val="16"/>
        </w:rPr>
        <w:t>Mikroprzedsiębiorstwo:</w:t>
      </w:r>
      <w:r w:rsidRPr="007E46D3">
        <w:rPr>
          <w:rFonts w:ascii="Calibri Light" w:hAnsi="Calibri Light" w:cs="Calibri Light"/>
          <w:i/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6DB9CB90" w14:textId="77777777" w:rsidR="002D773E" w:rsidRPr="007E46D3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6"/>
          <w:szCs w:val="16"/>
        </w:rPr>
      </w:pPr>
      <w:r w:rsidRPr="007E46D3">
        <w:rPr>
          <w:rFonts w:ascii="Calibri Light" w:hAnsi="Calibri Light" w:cs="Calibri Light"/>
          <w:b/>
          <w:i/>
          <w:sz w:val="16"/>
          <w:szCs w:val="16"/>
        </w:rPr>
        <w:t>Małe przedsiębiorstwo:</w:t>
      </w:r>
      <w:r w:rsidRPr="007E46D3">
        <w:rPr>
          <w:rFonts w:ascii="Calibri Light" w:hAnsi="Calibri Light" w:cs="Calibri Light"/>
          <w:i/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5EC9A7BD" w14:textId="5D028AFB" w:rsidR="002D773E" w:rsidRPr="007E46D3" w:rsidRDefault="002D773E" w:rsidP="007E46D3">
      <w:pPr>
        <w:ind w:left="567" w:firstLine="0"/>
        <w:jc w:val="both"/>
        <w:rPr>
          <w:rFonts w:ascii="Calibri Light" w:hAnsi="Calibri Light" w:cs="Calibri Light"/>
          <w:i/>
          <w:sz w:val="16"/>
          <w:szCs w:val="16"/>
        </w:rPr>
      </w:pPr>
      <w:r w:rsidRPr="007E46D3">
        <w:rPr>
          <w:rFonts w:ascii="Calibri Light" w:hAnsi="Calibri Light" w:cs="Calibri Light"/>
          <w:b/>
          <w:i/>
          <w:sz w:val="16"/>
          <w:szCs w:val="16"/>
        </w:rPr>
        <w:t>Średnie przedsiębiorstwa:</w:t>
      </w:r>
      <w:r w:rsidRPr="007E46D3">
        <w:rPr>
          <w:rFonts w:ascii="Calibri Light" w:hAnsi="Calibri Light" w:cs="Calibri Light"/>
          <w:i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-Light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A679D" w14:textId="0471B144" w:rsidR="008D54C4" w:rsidRPr="008D54C4" w:rsidRDefault="00F76E17" w:rsidP="008D54C4">
    <w:pPr>
      <w:pStyle w:val="Stopka"/>
      <w:jc w:val="right"/>
      <w:rPr>
        <w:rFonts w:ascii="Calibri Light" w:hAnsi="Calibri Light" w:cs="Calibri Light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8AA3095" wp14:editId="4084AB23">
          <wp:simplePos x="0" y="0"/>
          <wp:positionH relativeFrom="column">
            <wp:posOffset>-190500</wp:posOffset>
          </wp:positionH>
          <wp:positionV relativeFrom="paragraph">
            <wp:posOffset>-520700</wp:posOffset>
          </wp:positionV>
          <wp:extent cx="6479540" cy="669290"/>
          <wp:effectExtent l="0" t="0" r="0" b="0"/>
          <wp:wrapNone/>
          <wp:docPr id="1364915262" name="Obraz 1364915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 Light" w:hAnsi="Calibri Light" w:cs="Calibri Light"/>
        <w:sz w:val="18"/>
        <w:szCs w:val="18"/>
      </w:rPr>
      <w:t xml:space="preserve"> </w:t>
    </w:r>
    <w:sdt>
      <w:sdtPr>
        <w:rPr>
          <w:rFonts w:ascii="Calibri Light" w:hAnsi="Calibri Light" w:cs="Calibri Light"/>
          <w:sz w:val="18"/>
          <w:szCs w:val="18"/>
        </w:rPr>
        <w:id w:val="16909854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 Light" w:hAnsi="Calibri Light" w:cs="Calibri Light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="008D54C4" w:rsidRPr="008D54C4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6330A7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2</w:t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="008D54C4" w:rsidRPr="008D54C4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6330A7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2</w:t>
            </w:r>
            <w:r w:rsidR="008D54C4"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C2403" w14:textId="77777777" w:rsidR="00A21794" w:rsidRDefault="00A21794" w:rsidP="00655BC3">
      <w:r>
        <w:separator/>
      </w:r>
    </w:p>
  </w:footnote>
  <w:footnote w:type="continuationSeparator" w:id="0">
    <w:p w14:paraId="7FD61AD6" w14:textId="77777777" w:rsidR="00A21794" w:rsidRDefault="00A21794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C152" w14:textId="616420E2" w:rsidR="00F46106" w:rsidRPr="00F46106" w:rsidRDefault="00F46106" w:rsidP="005467F1">
    <w:pPr>
      <w:pStyle w:val="Nagwek"/>
      <w:spacing w:after="240"/>
      <w:ind w:left="0" w:firstLine="0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0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F2A7B17"/>
    <w:multiLevelType w:val="hybridMultilevel"/>
    <w:tmpl w:val="B4189918"/>
    <w:lvl w:ilvl="0" w:tplc="4754D082">
      <w:start w:val="20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7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49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525448">
    <w:abstractNumId w:val="23"/>
  </w:num>
  <w:num w:numId="2" w16cid:durableId="1573586309">
    <w:abstractNumId w:val="0"/>
  </w:num>
  <w:num w:numId="3" w16cid:durableId="104541654">
    <w:abstractNumId w:val="12"/>
  </w:num>
  <w:num w:numId="4" w16cid:durableId="1595285260">
    <w:abstractNumId w:val="44"/>
  </w:num>
  <w:num w:numId="5" w16cid:durableId="920992249">
    <w:abstractNumId w:val="9"/>
  </w:num>
  <w:num w:numId="6" w16cid:durableId="659237695">
    <w:abstractNumId w:val="19"/>
  </w:num>
  <w:num w:numId="7" w16cid:durableId="1006251059">
    <w:abstractNumId w:val="16"/>
  </w:num>
  <w:num w:numId="8" w16cid:durableId="263390958">
    <w:abstractNumId w:val="46"/>
  </w:num>
  <w:num w:numId="9" w16cid:durableId="323707070">
    <w:abstractNumId w:val="14"/>
  </w:num>
  <w:num w:numId="10" w16cid:durableId="664625624">
    <w:abstractNumId w:val="11"/>
  </w:num>
  <w:num w:numId="11" w16cid:durableId="241335843">
    <w:abstractNumId w:val="42"/>
  </w:num>
  <w:num w:numId="12" w16cid:durableId="1044988083">
    <w:abstractNumId w:val="17"/>
  </w:num>
  <w:num w:numId="13" w16cid:durableId="1384135444">
    <w:abstractNumId w:val="21"/>
  </w:num>
  <w:num w:numId="14" w16cid:durableId="1266235507">
    <w:abstractNumId w:val="10"/>
  </w:num>
  <w:num w:numId="15" w16cid:durableId="615020714">
    <w:abstractNumId w:val="13"/>
  </w:num>
  <w:num w:numId="16" w16cid:durableId="943267716">
    <w:abstractNumId w:val="22"/>
  </w:num>
  <w:num w:numId="17" w16cid:durableId="210252956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0889012">
    <w:abstractNumId w:val="49"/>
  </w:num>
  <w:num w:numId="19" w16cid:durableId="1177500450">
    <w:abstractNumId w:val="48"/>
  </w:num>
  <w:num w:numId="20" w16cid:durableId="100271476">
    <w:abstractNumId w:val="15"/>
  </w:num>
  <w:num w:numId="21" w16cid:durableId="81296664">
    <w:abstractNumId w:val="40"/>
  </w:num>
  <w:num w:numId="22" w16cid:durableId="1953517024">
    <w:abstractNumId w:val="31"/>
  </w:num>
  <w:num w:numId="23" w16cid:durableId="718750401">
    <w:abstractNumId w:val="18"/>
  </w:num>
  <w:num w:numId="24" w16cid:durableId="828711684">
    <w:abstractNumId w:val="27"/>
  </w:num>
  <w:num w:numId="25" w16cid:durableId="1638493117">
    <w:abstractNumId w:val="45"/>
  </w:num>
  <w:num w:numId="26" w16cid:durableId="1551454197">
    <w:abstractNumId w:val="41"/>
  </w:num>
  <w:num w:numId="27" w16cid:durableId="1201938778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548810788">
    <w:abstractNumId w:val="24"/>
  </w:num>
  <w:num w:numId="29" w16cid:durableId="366757633">
    <w:abstractNumId w:val="7"/>
  </w:num>
  <w:num w:numId="30" w16cid:durableId="642468714">
    <w:abstractNumId w:val="20"/>
  </w:num>
  <w:num w:numId="31" w16cid:durableId="291205700">
    <w:abstractNumId w:val="33"/>
  </w:num>
  <w:num w:numId="32" w16cid:durableId="25759106">
    <w:abstractNumId w:val="32"/>
  </w:num>
  <w:num w:numId="33" w16cid:durableId="345449451">
    <w:abstractNumId w:val="47"/>
  </w:num>
  <w:num w:numId="34" w16cid:durableId="1605839661">
    <w:abstractNumId w:val="35"/>
  </w:num>
  <w:num w:numId="35" w16cid:durableId="172309115">
    <w:abstractNumId w:val="43"/>
  </w:num>
  <w:num w:numId="36" w16cid:durableId="8023231">
    <w:abstractNumId w:val="8"/>
  </w:num>
  <w:num w:numId="37" w16cid:durableId="710543417">
    <w:abstractNumId w:val="28"/>
  </w:num>
  <w:num w:numId="38" w16cid:durableId="561067232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366"/>
    <w:rsid w:val="00006F1C"/>
    <w:rsid w:val="00006F84"/>
    <w:rsid w:val="00007AE9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139C"/>
    <w:rsid w:val="000219C2"/>
    <w:rsid w:val="00021DA4"/>
    <w:rsid w:val="000224CA"/>
    <w:rsid w:val="00022D0B"/>
    <w:rsid w:val="000247DC"/>
    <w:rsid w:val="00025AA3"/>
    <w:rsid w:val="000273F9"/>
    <w:rsid w:val="00027A8D"/>
    <w:rsid w:val="000306D0"/>
    <w:rsid w:val="00030E08"/>
    <w:rsid w:val="000312FA"/>
    <w:rsid w:val="000338EF"/>
    <w:rsid w:val="000341C8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256"/>
    <w:rsid w:val="00064370"/>
    <w:rsid w:val="00065C12"/>
    <w:rsid w:val="000668F3"/>
    <w:rsid w:val="00067F16"/>
    <w:rsid w:val="00070765"/>
    <w:rsid w:val="00073260"/>
    <w:rsid w:val="0007472B"/>
    <w:rsid w:val="00074A8D"/>
    <w:rsid w:val="0007701E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65B9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103C2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9DE"/>
    <w:rsid w:val="00133D8B"/>
    <w:rsid w:val="00134863"/>
    <w:rsid w:val="001368D8"/>
    <w:rsid w:val="00140483"/>
    <w:rsid w:val="00141FA1"/>
    <w:rsid w:val="00143CA4"/>
    <w:rsid w:val="001440A1"/>
    <w:rsid w:val="001465D8"/>
    <w:rsid w:val="00146E87"/>
    <w:rsid w:val="00147683"/>
    <w:rsid w:val="001505CF"/>
    <w:rsid w:val="00151308"/>
    <w:rsid w:val="00151DAE"/>
    <w:rsid w:val="00151E9E"/>
    <w:rsid w:val="0015477D"/>
    <w:rsid w:val="001559C1"/>
    <w:rsid w:val="00155D50"/>
    <w:rsid w:val="00156CB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750E"/>
    <w:rsid w:val="001B1A36"/>
    <w:rsid w:val="001B2721"/>
    <w:rsid w:val="001B279B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B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14ED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5AE9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143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C6CEB"/>
    <w:rsid w:val="003D0A83"/>
    <w:rsid w:val="003D0E8E"/>
    <w:rsid w:val="003D10AF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080"/>
    <w:rsid w:val="003E01CA"/>
    <w:rsid w:val="003E1A63"/>
    <w:rsid w:val="003E5D76"/>
    <w:rsid w:val="003E6283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416A"/>
    <w:rsid w:val="00425BA2"/>
    <w:rsid w:val="00426484"/>
    <w:rsid w:val="00427483"/>
    <w:rsid w:val="00427883"/>
    <w:rsid w:val="0043057D"/>
    <w:rsid w:val="00430CFC"/>
    <w:rsid w:val="004330BE"/>
    <w:rsid w:val="00434E2B"/>
    <w:rsid w:val="0043638B"/>
    <w:rsid w:val="004377DC"/>
    <w:rsid w:val="00437AD0"/>
    <w:rsid w:val="004409D0"/>
    <w:rsid w:val="00442FBF"/>
    <w:rsid w:val="004431B6"/>
    <w:rsid w:val="004435D4"/>
    <w:rsid w:val="004436EC"/>
    <w:rsid w:val="00443785"/>
    <w:rsid w:val="0045047A"/>
    <w:rsid w:val="004512A0"/>
    <w:rsid w:val="00451343"/>
    <w:rsid w:val="00451EBD"/>
    <w:rsid w:val="0045249C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67E25"/>
    <w:rsid w:val="004729BD"/>
    <w:rsid w:val="00473856"/>
    <w:rsid w:val="00473F56"/>
    <w:rsid w:val="00476021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308D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505D"/>
    <w:rsid w:val="004D6DB0"/>
    <w:rsid w:val="004E0F2E"/>
    <w:rsid w:val="004E14B9"/>
    <w:rsid w:val="004E2C90"/>
    <w:rsid w:val="004E2E46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07B4F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4F0F"/>
    <w:rsid w:val="005460CE"/>
    <w:rsid w:val="005467F1"/>
    <w:rsid w:val="00550B85"/>
    <w:rsid w:val="00553215"/>
    <w:rsid w:val="005547B6"/>
    <w:rsid w:val="0055484F"/>
    <w:rsid w:val="00554F1E"/>
    <w:rsid w:val="00555A95"/>
    <w:rsid w:val="00557303"/>
    <w:rsid w:val="00557C41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4E51"/>
    <w:rsid w:val="00605829"/>
    <w:rsid w:val="0060732F"/>
    <w:rsid w:val="0061005E"/>
    <w:rsid w:val="00610AFE"/>
    <w:rsid w:val="00612106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0A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4861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4D0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3537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2D5"/>
    <w:rsid w:val="006A4D03"/>
    <w:rsid w:val="006A5A6C"/>
    <w:rsid w:val="006A5F3A"/>
    <w:rsid w:val="006B10B5"/>
    <w:rsid w:val="006B29A7"/>
    <w:rsid w:val="006B3874"/>
    <w:rsid w:val="006B486E"/>
    <w:rsid w:val="006B55D7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292F"/>
    <w:rsid w:val="006E506D"/>
    <w:rsid w:val="006E5270"/>
    <w:rsid w:val="006E5D64"/>
    <w:rsid w:val="006E66A1"/>
    <w:rsid w:val="006E6968"/>
    <w:rsid w:val="006E797E"/>
    <w:rsid w:val="006F1419"/>
    <w:rsid w:val="006F1FAD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3FAE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5D7D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2FD2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7FB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6D3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1BC9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527"/>
    <w:rsid w:val="00864F0E"/>
    <w:rsid w:val="00867A28"/>
    <w:rsid w:val="00870875"/>
    <w:rsid w:val="00871F65"/>
    <w:rsid w:val="00872986"/>
    <w:rsid w:val="0087442E"/>
    <w:rsid w:val="008756D6"/>
    <w:rsid w:val="00880102"/>
    <w:rsid w:val="00880AB4"/>
    <w:rsid w:val="00882705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6F95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DF4"/>
    <w:rsid w:val="008D3E76"/>
    <w:rsid w:val="008D49E3"/>
    <w:rsid w:val="008D54C4"/>
    <w:rsid w:val="008D6C81"/>
    <w:rsid w:val="008D7EEE"/>
    <w:rsid w:val="008E1611"/>
    <w:rsid w:val="008E1ED6"/>
    <w:rsid w:val="008E29EC"/>
    <w:rsid w:val="008E4BDF"/>
    <w:rsid w:val="008E6FE5"/>
    <w:rsid w:val="008E7B7A"/>
    <w:rsid w:val="008F054E"/>
    <w:rsid w:val="008F072D"/>
    <w:rsid w:val="008F0B74"/>
    <w:rsid w:val="008F10F7"/>
    <w:rsid w:val="008F1B44"/>
    <w:rsid w:val="008F233F"/>
    <w:rsid w:val="008F6407"/>
    <w:rsid w:val="00901C2A"/>
    <w:rsid w:val="009026AC"/>
    <w:rsid w:val="00903421"/>
    <w:rsid w:val="00905C64"/>
    <w:rsid w:val="0090799A"/>
    <w:rsid w:val="00910D97"/>
    <w:rsid w:val="00910F5B"/>
    <w:rsid w:val="009117D7"/>
    <w:rsid w:val="00912ACE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5570B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1BC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2626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3DC0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2D5D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794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0299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A95"/>
    <w:rsid w:val="00AC4FED"/>
    <w:rsid w:val="00AC5641"/>
    <w:rsid w:val="00AC6D99"/>
    <w:rsid w:val="00AD0CE3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6939"/>
    <w:rsid w:val="00AD7015"/>
    <w:rsid w:val="00AD7A41"/>
    <w:rsid w:val="00AD7ED9"/>
    <w:rsid w:val="00AE0D8D"/>
    <w:rsid w:val="00AE1708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5206"/>
    <w:rsid w:val="00AF6579"/>
    <w:rsid w:val="00AF7297"/>
    <w:rsid w:val="00AF7736"/>
    <w:rsid w:val="00AF78AA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03E2"/>
    <w:rsid w:val="00B41DC5"/>
    <w:rsid w:val="00B4200A"/>
    <w:rsid w:val="00B45A88"/>
    <w:rsid w:val="00B4754A"/>
    <w:rsid w:val="00B517BC"/>
    <w:rsid w:val="00B54F98"/>
    <w:rsid w:val="00B57687"/>
    <w:rsid w:val="00B61F3D"/>
    <w:rsid w:val="00B65A34"/>
    <w:rsid w:val="00B65A4F"/>
    <w:rsid w:val="00B676A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D14"/>
    <w:rsid w:val="00BE7FDD"/>
    <w:rsid w:val="00BF01D3"/>
    <w:rsid w:val="00BF1448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014D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4DEA"/>
    <w:rsid w:val="00C7575A"/>
    <w:rsid w:val="00C76758"/>
    <w:rsid w:val="00C77392"/>
    <w:rsid w:val="00C77879"/>
    <w:rsid w:val="00C77F44"/>
    <w:rsid w:val="00C80C09"/>
    <w:rsid w:val="00C81C3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3A3"/>
    <w:rsid w:val="00CA20C8"/>
    <w:rsid w:val="00CA404B"/>
    <w:rsid w:val="00CA6AAE"/>
    <w:rsid w:val="00CA6C1A"/>
    <w:rsid w:val="00CA723B"/>
    <w:rsid w:val="00CA77CD"/>
    <w:rsid w:val="00CA7BE8"/>
    <w:rsid w:val="00CB2834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E5"/>
    <w:rsid w:val="00D203F3"/>
    <w:rsid w:val="00D266D6"/>
    <w:rsid w:val="00D267B3"/>
    <w:rsid w:val="00D30829"/>
    <w:rsid w:val="00D308F9"/>
    <w:rsid w:val="00D32C1E"/>
    <w:rsid w:val="00D341F7"/>
    <w:rsid w:val="00D35A3D"/>
    <w:rsid w:val="00D4073C"/>
    <w:rsid w:val="00D407AE"/>
    <w:rsid w:val="00D40C64"/>
    <w:rsid w:val="00D4133F"/>
    <w:rsid w:val="00D413CF"/>
    <w:rsid w:val="00D43B4B"/>
    <w:rsid w:val="00D43FF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2F52"/>
    <w:rsid w:val="00D74539"/>
    <w:rsid w:val="00D74B0D"/>
    <w:rsid w:val="00D7507A"/>
    <w:rsid w:val="00D75447"/>
    <w:rsid w:val="00D7576F"/>
    <w:rsid w:val="00D75F62"/>
    <w:rsid w:val="00D76D31"/>
    <w:rsid w:val="00D8001B"/>
    <w:rsid w:val="00D8027D"/>
    <w:rsid w:val="00D80448"/>
    <w:rsid w:val="00D83712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5C4D"/>
    <w:rsid w:val="00DA741B"/>
    <w:rsid w:val="00DB02DF"/>
    <w:rsid w:val="00DB18BC"/>
    <w:rsid w:val="00DB38FB"/>
    <w:rsid w:val="00DB3954"/>
    <w:rsid w:val="00DB3A24"/>
    <w:rsid w:val="00DB3D02"/>
    <w:rsid w:val="00DB4A94"/>
    <w:rsid w:val="00DB754A"/>
    <w:rsid w:val="00DC0C68"/>
    <w:rsid w:val="00DC22DA"/>
    <w:rsid w:val="00DC4315"/>
    <w:rsid w:val="00DC4359"/>
    <w:rsid w:val="00DC50E9"/>
    <w:rsid w:val="00DC6B93"/>
    <w:rsid w:val="00DC7347"/>
    <w:rsid w:val="00DC7549"/>
    <w:rsid w:val="00DD089C"/>
    <w:rsid w:val="00DD0E86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70DE"/>
    <w:rsid w:val="00DF794B"/>
    <w:rsid w:val="00DF79FD"/>
    <w:rsid w:val="00E00542"/>
    <w:rsid w:val="00E01768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5158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777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B30"/>
    <w:rsid w:val="00EC6FD2"/>
    <w:rsid w:val="00EC7489"/>
    <w:rsid w:val="00ED1A25"/>
    <w:rsid w:val="00ED1C6C"/>
    <w:rsid w:val="00ED215B"/>
    <w:rsid w:val="00ED2C1C"/>
    <w:rsid w:val="00ED3235"/>
    <w:rsid w:val="00ED4D36"/>
    <w:rsid w:val="00ED5BA7"/>
    <w:rsid w:val="00ED63FA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2156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53C"/>
    <w:rsid w:val="00F44154"/>
    <w:rsid w:val="00F453F7"/>
    <w:rsid w:val="00F46106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4067"/>
    <w:rsid w:val="00F74303"/>
    <w:rsid w:val="00F74CB4"/>
    <w:rsid w:val="00F76B76"/>
    <w:rsid w:val="00F76E17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1A22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0C7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08CDD5B9-199E-41D8-AAED-15BCF191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wypunktowanie,2 heading,A_wyliczenie,K-P_odwolanie,maz_wyliczenie,opis dzialania,CW_Lista,Lista num,Wypunktowanie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wypunktowanie Znak,2 heading Znak,A_wyliczenie Znak,K-P_odwolanie Znak,maz_wyliczenie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Dudczak</dc:creator>
  <cp:lastModifiedBy>Ewa Dudczak</cp:lastModifiedBy>
  <cp:revision>5</cp:revision>
  <cp:lastPrinted>2026-01-14T11:09:00Z</cp:lastPrinted>
  <dcterms:created xsi:type="dcterms:W3CDTF">2024-05-23T15:06:00Z</dcterms:created>
  <dcterms:modified xsi:type="dcterms:W3CDTF">2026-01-14T11:09:00Z</dcterms:modified>
</cp:coreProperties>
</file>